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A01A2" w14:textId="77777777" w:rsidR="003923F1" w:rsidRDefault="003923F1" w:rsidP="00323712">
      <w:pPr>
        <w:pStyle w:val="Cmsor1"/>
        <w:rPr>
          <w:b w:val="0"/>
          <w:sz w:val="28"/>
          <w:szCs w:val="28"/>
        </w:rPr>
      </w:pPr>
      <w:r>
        <w:t>E L Ő T E R J E S Z T É S</w:t>
      </w:r>
    </w:p>
    <w:p w14:paraId="17ED58AE" w14:textId="77777777" w:rsidR="003923F1" w:rsidRPr="00E114A0" w:rsidRDefault="003923F1">
      <w:pPr>
        <w:jc w:val="center"/>
      </w:pPr>
      <w:r w:rsidRPr="00E114A0">
        <w:t>Szigethalom Város Önkormányzat Képviselő-testületének</w:t>
      </w:r>
    </w:p>
    <w:p w14:paraId="076FC0DD" w14:textId="64228453" w:rsidR="003923F1" w:rsidRPr="00E114A0" w:rsidRDefault="003923F1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E114A0">
        <w:rPr>
          <w:i/>
          <w:iCs/>
          <w:smallCaps w:val="0"/>
          <w:sz w:val="24"/>
          <w:u w:val="none"/>
        </w:rPr>
        <w:t>20</w:t>
      </w:r>
      <w:r w:rsidR="00072273" w:rsidRPr="00E114A0">
        <w:rPr>
          <w:i/>
          <w:iCs/>
          <w:smallCaps w:val="0"/>
          <w:sz w:val="24"/>
          <w:u w:val="none"/>
        </w:rPr>
        <w:t>2</w:t>
      </w:r>
      <w:r w:rsidR="000F686C">
        <w:rPr>
          <w:i/>
          <w:iCs/>
          <w:smallCaps w:val="0"/>
          <w:sz w:val="24"/>
          <w:u w:val="none"/>
        </w:rPr>
        <w:t>5</w:t>
      </w:r>
      <w:r w:rsidRPr="00E114A0">
        <w:rPr>
          <w:i/>
          <w:iCs/>
          <w:smallCaps w:val="0"/>
          <w:sz w:val="24"/>
          <w:u w:val="none"/>
        </w:rPr>
        <w:t>.</w:t>
      </w:r>
      <w:r w:rsidRPr="00E114A0">
        <w:rPr>
          <w:smallCaps w:val="0"/>
          <w:sz w:val="24"/>
          <w:u w:val="none"/>
        </w:rPr>
        <w:t xml:space="preserve"> </w:t>
      </w:r>
      <w:r w:rsidR="00D429BE">
        <w:rPr>
          <w:i/>
          <w:smallCaps w:val="0"/>
          <w:sz w:val="24"/>
          <w:u w:val="none"/>
        </w:rPr>
        <w:t>november</w:t>
      </w:r>
      <w:r w:rsidR="00344023">
        <w:rPr>
          <w:i/>
          <w:smallCaps w:val="0"/>
          <w:sz w:val="24"/>
          <w:u w:val="none"/>
        </w:rPr>
        <w:t xml:space="preserve"> </w:t>
      </w:r>
      <w:r w:rsidR="00D429BE">
        <w:rPr>
          <w:i/>
          <w:smallCaps w:val="0"/>
          <w:sz w:val="24"/>
          <w:u w:val="none"/>
        </w:rPr>
        <w:t>18</w:t>
      </w:r>
      <w:r w:rsidR="00344023">
        <w:rPr>
          <w:i/>
          <w:smallCaps w:val="0"/>
          <w:sz w:val="24"/>
          <w:u w:val="none"/>
        </w:rPr>
        <w:t>. napján</w:t>
      </w:r>
      <w:r w:rsidRPr="00E114A0"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344023">
        <w:rPr>
          <w:b w:val="0"/>
          <w:bCs w:val="0"/>
          <w:i/>
          <w:iCs/>
          <w:smallCaps w:val="0"/>
          <w:sz w:val="24"/>
          <w:u w:val="none"/>
        </w:rPr>
        <w:t>6</w:t>
      </w:r>
      <w:r w:rsidRPr="00E114A0"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654693DB" w14:textId="0E69A2EB" w:rsidR="003923F1" w:rsidRPr="00E114A0" w:rsidRDefault="003923F1">
      <w:pPr>
        <w:pStyle w:val="Cm"/>
        <w:rPr>
          <w:i/>
          <w:iCs/>
          <w:smallCaps w:val="0"/>
          <w:sz w:val="24"/>
          <w:u w:val="none"/>
        </w:rPr>
      </w:pPr>
      <w:proofErr w:type="gramStart"/>
      <w:r w:rsidRPr="00E114A0">
        <w:rPr>
          <w:i/>
          <w:iCs/>
          <w:smallCaps w:val="0"/>
          <w:sz w:val="24"/>
          <w:u w:val="none"/>
        </w:rPr>
        <w:t>nyilvános</w:t>
      </w:r>
      <w:proofErr w:type="gramEnd"/>
      <w:r w:rsidRPr="00E114A0">
        <w:rPr>
          <w:i/>
          <w:iCs/>
          <w:smallCaps w:val="0"/>
          <w:sz w:val="24"/>
          <w:u w:val="none"/>
        </w:rPr>
        <w:t>,</w:t>
      </w:r>
      <w:r w:rsidRPr="00E114A0"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 w:rsidR="00344023">
        <w:rPr>
          <w:i/>
          <w:iCs/>
          <w:smallCaps w:val="0"/>
          <w:sz w:val="24"/>
          <w:u w:val="none"/>
        </w:rPr>
        <w:t>rend</w:t>
      </w:r>
      <w:r w:rsidR="00B43781">
        <w:rPr>
          <w:i/>
          <w:iCs/>
          <w:smallCaps w:val="0"/>
          <w:sz w:val="24"/>
          <w:u w:val="none"/>
        </w:rPr>
        <w:t>es</w:t>
      </w:r>
      <w:r w:rsidRPr="00E114A0">
        <w:rPr>
          <w:i/>
          <w:iCs/>
          <w:smallCaps w:val="0"/>
          <w:sz w:val="24"/>
          <w:u w:val="none"/>
        </w:rPr>
        <w:t xml:space="preserve"> ülésére</w:t>
      </w:r>
    </w:p>
    <w:p w14:paraId="5FA333E4" w14:textId="77777777" w:rsidR="003923F1" w:rsidRPr="00E114A0" w:rsidRDefault="003923F1">
      <w:pPr>
        <w:jc w:val="center"/>
      </w:pPr>
      <w:r w:rsidRPr="00E114A0">
        <w:t xml:space="preserve"> </w:t>
      </w:r>
    </w:p>
    <w:p w14:paraId="130A8AEC" w14:textId="77777777" w:rsidR="003923F1" w:rsidRPr="00E114A0" w:rsidRDefault="003923F1"/>
    <w:p w14:paraId="16803217" w14:textId="19580FFF" w:rsidR="003923F1" w:rsidRPr="00E114A0" w:rsidRDefault="003923F1" w:rsidP="005B4006">
      <w:pPr>
        <w:tabs>
          <w:tab w:val="left" w:pos="900"/>
        </w:tabs>
        <w:ind w:left="1416" w:hanging="1416"/>
        <w:jc w:val="both"/>
      </w:pPr>
      <w:r w:rsidRPr="00E114A0">
        <w:rPr>
          <w:b/>
          <w:bCs/>
          <w:u w:val="single"/>
        </w:rPr>
        <w:t>Tárgy</w:t>
      </w:r>
      <w:r w:rsidRPr="00E114A0">
        <w:t xml:space="preserve">: </w:t>
      </w:r>
      <w:r w:rsidRPr="00E114A0">
        <w:tab/>
      </w:r>
      <w:r w:rsidR="001427AD" w:rsidRPr="00E114A0">
        <w:tab/>
      </w:r>
      <w:r w:rsidR="00D429BE">
        <w:t xml:space="preserve">magánfenntartású családi bölcsőde </w:t>
      </w:r>
      <w:proofErr w:type="spellStart"/>
      <w:r w:rsidR="000F686C">
        <w:t>feladatellátási</w:t>
      </w:r>
      <w:proofErr w:type="spellEnd"/>
      <w:r w:rsidR="000F686C">
        <w:t xml:space="preserve"> szerződés</w:t>
      </w:r>
      <w:r w:rsidR="00D429BE">
        <w:t>ének</w:t>
      </w:r>
      <w:r w:rsidR="000F686C">
        <w:t xml:space="preserve"> </w:t>
      </w:r>
      <w:r w:rsidR="00D429BE">
        <w:t>módosítása</w:t>
      </w:r>
      <w:r w:rsidR="000F686C">
        <w:t xml:space="preserve"> </w:t>
      </w:r>
    </w:p>
    <w:p w14:paraId="4F0E523A" w14:textId="77777777" w:rsidR="00BD57E9" w:rsidRPr="00E114A0" w:rsidRDefault="00BD57E9" w:rsidP="005B4006">
      <w:pPr>
        <w:tabs>
          <w:tab w:val="left" w:pos="900"/>
        </w:tabs>
        <w:ind w:left="1416" w:hanging="1416"/>
        <w:jc w:val="both"/>
      </w:pPr>
    </w:p>
    <w:p w14:paraId="73756BE9" w14:textId="77777777" w:rsidR="003923F1" w:rsidRPr="00E114A0" w:rsidRDefault="003923F1">
      <w:r w:rsidRPr="00E114A0">
        <w:rPr>
          <w:b/>
          <w:bCs/>
          <w:u w:val="single"/>
        </w:rPr>
        <w:t>Előadó</w:t>
      </w:r>
      <w:r w:rsidRPr="00E114A0">
        <w:t xml:space="preserve">: </w:t>
      </w:r>
      <w:r w:rsidR="001427AD" w:rsidRPr="00E114A0">
        <w:tab/>
      </w:r>
      <w:r w:rsidRPr="00E114A0">
        <w:t>Fáki László polgármester</w:t>
      </w:r>
    </w:p>
    <w:p w14:paraId="7AB9B89C" w14:textId="745F5D7F" w:rsidR="003923F1" w:rsidRPr="00E114A0" w:rsidRDefault="003923F1">
      <w:r w:rsidRPr="00E114A0">
        <w:rPr>
          <w:b/>
          <w:bCs/>
          <w:u w:val="single"/>
        </w:rPr>
        <w:t>Készítette</w:t>
      </w:r>
      <w:r w:rsidRPr="00E114A0">
        <w:t xml:space="preserve">: </w:t>
      </w:r>
      <w:r w:rsidR="001427AD" w:rsidRPr="00E114A0">
        <w:tab/>
      </w:r>
      <w:r w:rsidR="000F686C">
        <w:t xml:space="preserve">dr. </w:t>
      </w:r>
      <w:r w:rsidR="00072273" w:rsidRPr="00E114A0">
        <w:t>Takács Lajos igazgatási irodavezető</w:t>
      </w:r>
    </w:p>
    <w:p w14:paraId="41EC3953" w14:textId="2B69D2E8" w:rsidR="00072273" w:rsidRPr="00E114A0" w:rsidRDefault="00072273">
      <w:r w:rsidRPr="00E114A0">
        <w:rPr>
          <w:b/>
          <w:bCs/>
          <w:u w:val="single"/>
        </w:rPr>
        <w:t>Előkészítette</w:t>
      </w:r>
      <w:r w:rsidRPr="00E114A0">
        <w:t xml:space="preserve">: </w:t>
      </w:r>
    </w:p>
    <w:p w14:paraId="1E5FFA59" w14:textId="25E29BA5" w:rsidR="003923F1" w:rsidRPr="00E114A0" w:rsidRDefault="003923F1">
      <w:r w:rsidRPr="00E114A0">
        <w:rPr>
          <w:b/>
          <w:bCs/>
          <w:u w:val="single"/>
        </w:rPr>
        <w:t>Ellenőrizte</w:t>
      </w:r>
      <w:r w:rsidRPr="00E114A0">
        <w:t xml:space="preserve">: </w:t>
      </w:r>
      <w:r w:rsidR="007A500A" w:rsidRPr="00E114A0">
        <w:tab/>
      </w:r>
      <w:r w:rsidR="000F686C">
        <w:t>dr. Stiebel Viktória jegyző</w:t>
      </w:r>
    </w:p>
    <w:p w14:paraId="6313EFF6" w14:textId="77777777" w:rsidR="003923F1" w:rsidRPr="00E114A0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  <w:szCs w:val="24"/>
        </w:rPr>
      </w:pPr>
    </w:p>
    <w:p w14:paraId="0EE9A316" w14:textId="1A450807" w:rsidR="003923F1" w:rsidRDefault="003923F1">
      <w:r w:rsidRPr="00E114A0">
        <w:rPr>
          <w:i/>
          <w:iCs/>
          <w:u w:val="single"/>
        </w:rPr>
        <w:t>Az előterjesztő megtárgyalásra javasolja</w:t>
      </w:r>
      <w:r w:rsidRPr="00E114A0">
        <w:t>:</w:t>
      </w:r>
      <w:r w:rsidR="00BA7EBB">
        <w:t xml:space="preserve"> </w:t>
      </w:r>
    </w:p>
    <w:p w14:paraId="101EBE57" w14:textId="01BFCC78" w:rsidR="002F3CD0" w:rsidRPr="002F3CD0" w:rsidRDefault="002F3CD0">
      <w:pPr>
        <w:rPr>
          <w:b/>
          <w:bCs/>
        </w:rPr>
      </w:pPr>
      <w:r w:rsidRPr="002F3CD0">
        <w:rPr>
          <w:b/>
          <w:bCs/>
        </w:rPr>
        <w:t>Humánpolitikai és Népjóléti Bizottság</w:t>
      </w:r>
      <w:r w:rsidR="00EE7D71">
        <w:rPr>
          <w:b/>
          <w:bCs/>
        </w:rPr>
        <w:t xml:space="preserve"> (2.)</w:t>
      </w:r>
      <w:bookmarkStart w:id="0" w:name="_GoBack"/>
      <w:bookmarkEnd w:id="0"/>
    </w:p>
    <w:p w14:paraId="20178531" w14:textId="77777777" w:rsidR="003923F1" w:rsidRPr="00E114A0" w:rsidRDefault="003923F1">
      <w:pPr>
        <w:rPr>
          <w:b/>
          <w:bCs/>
        </w:rPr>
      </w:pPr>
    </w:p>
    <w:p w14:paraId="415D59F4" w14:textId="77777777" w:rsidR="003923F1" w:rsidRPr="00E114A0" w:rsidRDefault="003923F1">
      <w:pPr>
        <w:rPr>
          <w:b/>
          <w:bCs/>
        </w:rPr>
      </w:pPr>
      <w:r w:rsidRPr="00E114A0">
        <w:rPr>
          <w:b/>
          <w:bCs/>
        </w:rPr>
        <w:t>Tisztelt Képviselő</w:t>
      </w:r>
      <w:r w:rsidR="005651BA" w:rsidRPr="00E114A0">
        <w:rPr>
          <w:b/>
          <w:bCs/>
        </w:rPr>
        <w:t>-testület</w:t>
      </w:r>
      <w:r w:rsidRPr="00E114A0">
        <w:rPr>
          <w:b/>
          <w:bCs/>
        </w:rPr>
        <w:t>!</w:t>
      </w:r>
    </w:p>
    <w:p w14:paraId="3550C57A" w14:textId="77777777" w:rsidR="00384F12" w:rsidRDefault="00384F12" w:rsidP="00D204A8">
      <w:pPr>
        <w:widowControl w:val="0"/>
        <w:tabs>
          <w:tab w:val="left" w:pos="3659"/>
        </w:tabs>
        <w:jc w:val="both"/>
        <w:rPr>
          <w:rFonts w:eastAsia="SimSun"/>
          <w:kern w:val="1"/>
          <w:lang w:eastAsia="x-none" w:bidi="x-none"/>
        </w:rPr>
      </w:pPr>
    </w:p>
    <w:p w14:paraId="2A7B2C4F" w14:textId="0B6FF779" w:rsidR="00B64EC4" w:rsidRPr="004E34E1" w:rsidRDefault="00B64EC4" w:rsidP="00B64EC4">
      <w:pPr>
        <w:widowControl w:val="0"/>
        <w:tabs>
          <w:tab w:val="left" w:pos="360"/>
        </w:tabs>
        <w:spacing w:after="120"/>
        <w:jc w:val="both"/>
      </w:pPr>
      <w:r w:rsidRPr="004E34E1">
        <w:t xml:space="preserve">Szigethalom Város Önkormányzata </w:t>
      </w:r>
      <w:r w:rsidR="00D429BE">
        <w:t xml:space="preserve">2025. májusában </w:t>
      </w:r>
      <w:proofErr w:type="spellStart"/>
      <w:r w:rsidRPr="004E34E1">
        <w:t>feladatellátási</w:t>
      </w:r>
      <w:proofErr w:type="spellEnd"/>
      <w:r w:rsidRPr="004E34E1">
        <w:t xml:space="preserve"> szerződést kötött a</w:t>
      </w:r>
      <w:r w:rsidR="00D21C21" w:rsidRPr="004E34E1">
        <w:t xml:space="preserve"> Janet Alapítván</w:t>
      </w:r>
      <w:r w:rsidRPr="004E34E1">
        <w:t>nyal</w:t>
      </w:r>
      <w:r w:rsidR="00D21C21" w:rsidRPr="004E34E1">
        <w:t xml:space="preserve"> </w:t>
      </w:r>
      <w:r w:rsidR="00D429BE">
        <w:t xml:space="preserve">(a továbbiakban: Szolgáltató) </w:t>
      </w:r>
      <w:r w:rsidR="00D21C21" w:rsidRPr="004E34E1">
        <w:t>családi bölcsőd</w:t>
      </w:r>
      <w:r w:rsidRPr="004E34E1">
        <w:t>e működtetésére</w:t>
      </w:r>
      <w:r w:rsidR="00D21C21" w:rsidRPr="004E34E1">
        <w:t xml:space="preserve"> Szigethalom közigazgatási területén. </w:t>
      </w:r>
    </w:p>
    <w:p w14:paraId="51E4AFCE" w14:textId="79095CC7" w:rsidR="002523AF" w:rsidRDefault="00B64EC4" w:rsidP="00B64EC4">
      <w:pPr>
        <w:widowControl w:val="0"/>
        <w:tabs>
          <w:tab w:val="left" w:pos="360"/>
        </w:tabs>
        <w:spacing w:after="120"/>
        <w:jc w:val="both"/>
      </w:pPr>
      <w:r w:rsidRPr="004E34E1">
        <w:t>A</w:t>
      </w:r>
      <w:r w:rsidR="00D429BE">
        <w:t xml:space="preserve"> </w:t>
      </w:r>
      <w:r w:rsidR="004E34E1">
        <w:t>családi bölcsőde</w:t>
      </w:r>
      <w:r w:rsidR="00D429BE">
        <w:t xml:space="preserve"> a szerződés szerint</w:t>
      </w:r>
      <w:r w:rsidR="004E34E1">
        <w:t xml:space="preserve"> 8 </w:t>
      </w:r>
      <w:r w:rsidR="00D429BE">
        <w:t>gyermek számára tud férőhelyet biztosítani. A</w:t>
      </w:r>
      <w:r w:rsidR="00D369DC">
        <w:t>z elmúlt időszakban egyre több szigethalmi család érdeklődött az ellátás iránt. A</w:t>
      </w:r>
      <w:r w:rsidR="00D429BE">
        <w:t xml:space="preserve"> megnövekedett igény miatt Szolgáltató 8-ról 16 férőhelyre szeretné növelni a kapacitását</w:t>
      </w:r>
      <w:r w:rsidR="002523AF">
        <w:t>, továbbá új telephellyel tervezi bővíteni a</w:t>
      </w:r>
      <w:r w:rsidR="00D84C9A">
        <w:t xml:space="preserve"> családi bölcsőd</w:t>
      </w:r>
      <w:r w:rsidR="002523AF">
        <w:t>ét</w:t>
      </w:r>
      <w:r w:rsidR="00D84C9A">
        <w:t xml:space="preserve">. Az új szolgáltatási hely címe: 2315 Szigethalom, Fiumei utca 95. </w:t>
      </w:r>
      <w:r w:rsidR="002523AF">
        <w:t xml:space="preserve">A férőhelyek számának növeléséhez és az új telephely engedélyezéséhez a </w:t>
      </w:r>
      <w:proofErr w:type="spellStart"/>
      <w:r w:rsidR="002523AF">
        <w:t>feladatellátási</w:t>
      </w:r>
      <w:proofErr w:type="spellEnd"/>
      <w:r w:rsidR="002523AF">
        <w:t xml:space="preserve"> szerződés módosítása szükséges.</w:t>
      </w:r>
    </w:p>
    <w:p w14:paraId="34EAE658" w14:textId="7F1B4358" w:rsidR="00972C64" w:rsidRPr="00384F12" w:rsidRDefault="00D369DC" w:rsidP="00B64EC4">
      <w:pPr>
        <w:widowControl w:val="0"/>
        <w:tabs>
          <w:tab w:val="left" w:pos="360"/>
        </w:tabs>
        <w:spacing w:after="120"/>
        <w:jc w:val="both"/>
      </w:pPr>
      <w:r>
        <w:t>A bölcsődei férőhelyek számának növelése a szigethalmi kisgyermekes családok érdekeit szolgálja, ezért k</w:t>
      </w:r>
      <w:r w:rsidR="00384F12">
        <w:t xml:space="preserve">érem a </w:t>
      </w:r>
      <w:r>
        <w:t>t</w:t>
      </w:r>
      <w:r w:rsidR="00384F12">
        <w:t>isztelt Képviselő-testületet, hogy az alábbi határozati javaslatot elfogadni szíveskedjék!</w:t>
      </w:r>
    </w:p>
    <w:p w14:paraId="27359FAE" w14:textId="77777777" w:rsidR="000E4F4E" w:rsidRPr="00E114A0" w:rsidRDefault="004E4039" w:rsidP="00F535BF">
      <w:pPr>
        <w:widowControl w:val="0"/>
        <w:tabs>
          <w:tab w:val="left" w:pos="3659"/>
        </w:tabs>
        <w:spacing w:after="240"/>
        <w:jc w:val="center"/>
        <w:rPr>
          <w:b/>
        </w:rPr>
      </w:pPr>
      <w:r w:rsidRPr="00E114A0">
        <w:rPr>
          <w:b/>
        </w:rPr>
        <w:t>H</w:t>
      </w:r>
      <w:r w:rsidR="000E4F4E" w:rsidRPr="00E114A0">
        <w:rPr>
          <w:b/>
        </w:rPr>
        <w:t>atározat javaslat</w:t>
      </w:r>
    </w:p>
    <w:p w14:paraId="7915A400" w14:textId="5B9A845E" w:rsidR="0034799E" w:rsidRDefault="00384F12" w:rsidP="00F535BF">
      <w:pPr>
        <w:pStyle w:val="Szvegtrzs"/>
        <w:spacing w:before="0" w:beforeAutospacing="0" w:after="120" w:afterAutospacing="0"/>
      </w:pPr>
      <w:r>
        <w:t>Szigethalom Város Önkormányzat Képviselő-testülete</w:t>
      </w:r>
      <w:r w:rsidR="0034799E">
        <w:t xml:space="preserve"> </w:t>
      </w:r>
      <w:r w:rsidR="00D369DC">
        <w:t xml:space="preserve">a 81/2025. (V. 20.) Kt. határozatával elfogadott – a Szigethalmi Polgármesteri Hivatalban SZPMH/16070-1/2025 iktatószámon nyilvántartott -, </w:t>
      </w:r>
      <w:r w:rsidR="00B7402F">
        <w:t xml:space="preserve">a </w:t>
      </w:r>
      <w:r w:rsidR="00D369DC">
        <w:t xml:space="preserve">Janet Alapítvánnyal családi bölcsőde fenntartására kötött </w:t>
      </w:r>
      <w:proofErr w:type="spellStart"/>
      <w:r w:rsidR="00D369DC">
        <w:t>feladatellátási</w:t>
      </w:r>
      <w:proofErr w:type="spellEnd"/>
      <w:r w:rsidR="00D369DC">
        <w:t xml:space="preserve"> szerződést módosítja az alábbiak szerint.</w:t>
      </w:r>
    </w:p>
    <w:p w14:paraId="6A4A0BCA" w14:textId="7F7B897E" w:rsidR="000F686C" w:rsidRDefault="003C2227" w:rsidP="00F535BF">
      <w:pPr>
        <w:pStyle w:val="Szvegtrzs"/>
        <w:spacing w:before="0" w:beforeAutospacing="0" w:after="120" w:afterAutospacing="0"/>
      </w:pPr>
      <w:r>
        <w:t xml:space="preserve">1. </w:t>
      </w:r>
      <w:r w:rsidR="00D369DC">
        <w:t xml:space="preserve">A </w:t>
      </w:r>
      <w:proofErr w:type="spellStart"/>
      <w:r w:rsidR="00D369DC">
        <w:t>feladatellátási</w:t>
      </w:r>
      <w:proofErr w:type="spellEnd"/>
      <w:r w:rsidR="00D369DC">
        <w:t xml:space="preserve"> szerződés III. alcím 1. pontj</w:t>
      </w:r>
      <w:r w:rsidR="00B6180F">
        <w:t>a helyébe a következő rendelkezés lép:</w:t>
      </w:r>
    </w:p>
    <w:p w14:paraId="312E9A93" w14:textId="761B7D0F" w:rsidR="00B6180F" w:rsidRDefault="002523AF" w:rsidP="00F535BF">
      <w:pPr>
        <w:pStyle w:val="Szvegtrzs"/>
        <w:spacing w:before="0" w:beforeAutospacing="0" w:after="120" w:afterAutospacing="0"/>
      </w:pPr>
      <w:r w:rsidRPr="002523AF">
        <w:lastRenderedPageBreak/>
        <w:t xml:space="preserve">„1. A Szolgáltató a szerződés II. pontjában meghatározott feladatát az általa fenntartott és működtetett Családi Bölcsődében látja el 16 férőhely erejéig. A feladatellátás a Szigethalom, Táncsics utca 49. </w:t>
      </w:r>
      <w:r>
        <w:t xml:space="preserve">cím alatti </w:t>
      </w:r>
      <w:r w:rsidRPr="002523AF">
        <w:t xml:space="preserve">és </w:t>
      </w:r>
      <w:r>
        <w:t xml:space="preserve">a </w:t>
      </w:r>
      <w:r w:rsidRPr="002523AF">
        <w:t>Szigethalom, Fiumei utca 95. cím alatti telephelyen történik.”</w:t>
      </w:r>
    </w:p>
    <w:p w14:paraId="3235A6DD" w14:textId="768DD01D" w:rsidR="00954D99" w:rsidRDefault="00954D99" w:rsidP="00F535BF">
      <w:pPr>
        <w:pStyle w:val="Szvegtrzs"/>
        <w:spacing w:before="0" w:beforeAutospacing="0" w:after="120" w:afterAutospacing="0"/>
      </w:pPr>
      <w:r>
        <w:t>A Képviselő-testület felkéri a polgármestert a szerződésmódosítás és a módosítást magába foglaló egységes szerkezetű szerződés előkészítésére és aláírására.</w:t>
      </w:r>
    </w:p>
    <w:p w14:paraId="3BFE1804" w14:textId="2AEE45B8" w:rsidR="00726AC0" w:rsidRPr="00E114A0" w:rsidRDefault="003918BC" w:rsidP="0034799E">
      <w:pPr>
        <w:pStyle w:val="Szvegtrzs"/>
        <w:spacing w:after="0" w:afterAutospacing="0"/>
        <w:contextualSpacing/>
      </w:pPr>
      <w:r w:rsidRPr="00E114A0">
        <w:rPr>
          <w:b/>
          <w:u w:val="single"/>
        </w:rPr>
        <w:t>Határidő</w:t>
      </w:r>
      <w:r w:rsidRPr="00E114A0">
        <w:t xml:space="preserve">: </w:t>
      </w:r>
      <w:r w:rsidR="000F686C">
        <w:t xml:space="preserve">2025. </w:t>
      </w:r>
      <w:r w:rsidR="00D369DC">
        <w:t>november 18.</w:t>
      </w:r>
      <w:r w:rsidR="00E973D4" w:rsidRPr="00E114A0">
        <w:t xml:space="preserve"> </w:t>
      </w:r>
    </w:p>
    <w:p w14:paraId="1DEC241A" w14:textId="77777777" w:rsidR="00CF154B" w:rsidRPr="00E114A0" w:rsidRDefault="00CF154B" w:rsidP="00726AC0">
      <w:pPr>
        <w:pStyle w:val="Nincstrkz"/>
        <w:rPr>
          <w:bCs/>
          <w:iCs/>
        </w:rPr>
      </w:pPr>
      <w:r w:rsidRPr="00E114A0">
        <w:rPr>
          <w:b/>
          <w:u w:val="single"/>
        </w:rPr>
        <w:t>Felelős</w:t>
      </w:r>
      <w:r w:rsidRPr="00E114A0">
        <w:t>: Fáki László polgármester</w:t>
      </w:r>
    </w:p>
    <w:p w14:paraId="19C63442" w14:textId="596F1C7A" w:rsidR="003923F1" w:rsidRPr="00E114A0" w:rsidRDefault="003923F1">
      <w:pPr>
        <w:pStyle w:val="Szvegtrzs"/>
      </w:pPr>
      <w:r w:rsidRPr="00E114A0">
        <w:t xml:space="preserve">Szigethalom, </w:t>
      </w:r>
      <w:r w:rsidR="0034799E">
        <w:t>202</w:t>
      </w:r>
      <w:r w:rsidR="000F686C">
        <w:t xml:space="preserve">5. </w:t>
      </w:r>
      <w:r w:rsidR="00D369DC">
        <w:t>november 3.</w:t>
      </w:r>
    </w:p>
    <w:p w14:paraId="63CF9899" w14:textId="77777777" w:rsidR="003923F1" w:rsidRPr="00E114A0" w:rsidRDefault="003923F1">
      <w:pPr>
        <w:pStyle w:val="Szvegtrzs"/>
        <w:spacing w:before="0" w:beforeAutospacing="0" w:after="0" w:afterAutospacing="0"/>
        <w:jc w:val="right"/>
        <w:rPr>
          <w:b/>
          <w:bCs/>
        </w:rPr>
      </w:pPr>
      <w:r w:rsidRPr="00E114A0">
        <w:rPr>
          <w:b/>
          <w:bCs/>
        </w:rPr>
        <w:t xml:space="preserve">Fáki László </w:t>
      </w:r>
      <w:proofErr w:type="spellStart"/>
      <w:r w:rsidRPr="00E114A0">
        <w:rPr>
          <w:b/>
          <w:bCs/>
        </w:rPr>
        <w:t>sk</w:t>
      </w:r>
      <w:proofErr w:type="spellEnd"/>
      <w:r w:rsidRPr="00E114A0">
        <w:rPr>
          <w:b/>
          <w:bCs/>
        </w:rPr>
        <w:t>.</w:t>
      </w:r>
    </w:p>
    <w:p w14:paraId="324B06F1" w14:textId="07173C35" w:rsidR="00726AC0" w:rsidRDefault="003923F1" w:rsidP="000F686C">
      <w:pPr>
        <w:pStyle w:val="Szvegtrzs"/>
        <w:spacing w:before="0" w:beforeAutospacing="0" w:after="0" w:afterAutospacing="0"/>
        <w:jc w:val="right"/>
      </w:pPr>
      <w:proofErr w:type="gramStart"/>
      <w:r w:rsidRPr="00E114A0">
        <w:t>polgármester</w:t>
      </w:r>
      <w:proofErr w:type="gramEnd"/>
    </w:p>
    <w:p w14:paraId="186B9CC6" w14:textId="77777777" w:rsidR="007E7072" w:rsidRDefault="007E7072" w:rsidP="000F686C">
      <w:pPr>
        <w:pStyle w:val="Szvegtrzs"/>
        <w:spacing w:before="0" w:beforeAutospacing="0" w:after="0" w:afterAutospacing="0"/>
        <w:jc w:val="right"/>
      </w:pPr>
    </w:p>
    <w:p w14:paraId="4ACAD256" w14:textId="1EE840CB" w:rsidR="007E7072" w:rsidRDefault="007E7072" w:rsidP="007E7072">
      <w:pPr>
        <w:pStyle w:val="Szvegtrzs"/>
        <w:spacing w:before="0" w:beforeAutospacing="0" w:after="0" w:afterAutospacing="0"/>
        <w:jc w:val="left"/>
      </w:pPr>
      <w:r>
        <w:t>Melléklet:</w:t>
      </w:r>
    </w:p>
    <w:p w14:paraId="5F6C176A" w14:textId="5251AC26" w:rsidR="007E7072" w:rsidRDefault="007E7072" w:rsidP="007E7072">
      <w:pPr>
        <w:pStyle w:val="Szvegtrzs"/>
        <w:spacing w:before="0" w:beforeAutospacing="0" w:after="0" w:afterAutospacing="0"/>
        <w:jc w:val="left"/>
      </w:pPr>
      <w:r>
        <w:t>1. SZPMH/16070-3/2025 szerződésmódosítás iránti kérelem</w:t>
      </w:r>
    </w:p>
    <w:p w14:paraId="70BE1738" w14:textId="224609E5" w:rsidR="004D3255" w:rsidRDefault="004D3255" w:rsidP="007E7072">
      <w:pPr>
        <w:pStyle w:val="Szvegtrzs"/>
        <w:spacing w:before="0" w:beforeAutospacing="0" w:after="0" w:afterAutospacing="0"/>
        <w:jc w:val="left"/>
      </w:pPr>
      <w:r>
        <w:t>2. SZPMH/16070-4/2025 kérelem kiegészítése</w:t>
      </w:r>
    </w:p>
    <w:p w14:paraId="670E9387" w14:textId="4BD0C725" w:rsidR="00BD4759" w:rsidRDefault="004D3255" w:rsidP="007E7072">
      <w:pPr>
        <w:pStyle w:val="Szvegtrzs"/>
        <w:spacing w:before="0" w:beforeAutospacing="0" w:after="0" w:afterAutospacing="0"/>
        <w:jc w:val="left"/>
      </w:pPr>
      <w:r>
        <w:t>3</w:t>
      </w:r>
      <w:r w:rsidR="00BD4759">
        <w:t>. szerződésmódosítás tervezete</w:t>
      </w:r>
    </w:p>
    <w:p w14:paraId="508EF15B" w14:textId="4E900C58" w:rsidR="00BD4759" w:rsidRPr="000F686C" w:rsidRDefault="004D3255" w:rsidP="007E7072">
      <w:pPr>
        <w:pStyle w:val="Szvegtrzs"/>
        <w:spacing w:before="0" w:beforeAutospacing="0" w:after="0" w:afterAutospacing="0"/>
        <w:jc w:val="left"/>
      </w:pPr>
      <w:r>
        <w:t>4</w:t>
      </w:r>
      <w:r w:rsidR="00BD4759">
        <w:t xml:space="preserve">. egységes szerkezetű </w:t>
      </w:r>
      <w:proofErr w:type="spellStart"/>
      <w:r w:rsidR="00BD4759">
        <w:t>feladatellátási</w:t>
      </w:r>
      <w:proofErr w:type="spellEnd"/>
      <w:r w:rsidR="00BD4759">
        <w:t xml:space="preserve"> szerződés tervezete</w:t>
      </w:r>
    </w:p>
    <w:p w14:paraId="1C99F64C" w14:textId="23BE3177" w:rsidR="003923F1" w:rsidRPr="00834FA3" w:rsidRDefault="003923F1" w:rsidP="000F686C">
      <w:pPr>
        <w:autoSpaceDE w:val="0"/>
        <w:autoSpaceDN w:val="0"/>
        <w:adjustRightInd w:val="0"/>
      </w:pPr>
    </w:p>
    <w:sectPr w:rsidR="003923F1" w:rsidRPr="00834FA3">
      <w:headerReference w:type="default" r:id="rId8"/>
      <w:footerReference w:type="default" r:id="rId9"/>
      <w:pgSz w:w="11906" w:h="16838"/>
      <w:pgMar w:top="1648" w:right="1417" w:bottom="1648" w:left="1417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EFD94" w14:textId="77777777" w:rsidR="00B33813" w:rsidRDefault="00B33813">
      <w:r>
        <w:separator/>
      </w:r>
    </w:p>
  </w:endnote>
  <w:endnote w:type="continuationSeparator" w:id="0">
    <w:p w14:paraId="0F112931" w14:textId="77777777" w:rsidR="00B33813" w:rsidRDefault="00B3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09A98" w14:textId="77777777" w:rsidR="00B71B73" w:rsidRDefault="00B71B7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E7D71">
      <w:rPr>
        <w:noProof/>
      </w:rPr>
      <w:t>1</w:t>
    </w:r>
    <w:r>
      <w:fldChar w:fldCharType="end"/>
    </w:r>
    <w:r>
      <w:t>. oldal</w:t>
    </w:r>
  </w:p>
  <w:p w14:paraId="1147904A" w14:textId="77777777" w:rsidR="003923F1" w:rsidRDefault="003923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6BCF6" w14:textId="77777777" w:rsidR="00B33813" w:rsidRDefault="00B33813">
      <w:r>
        <w:separator/>
      </w:r>
    </w:p>
  </w:footnote>
  <w:footnote w:type="continuationSeparator" w:id="0">
    <w:p w14:paraId="7CE71511" w14:textId="77777777" w:rsidR="00B33813" w:rsidRDefault="00B33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3923F1" w14:paraId="2A9D617A" w14:textId="77777777">
      <w:tc>
        <w:tcPr>
          <w:tcW w:w="1488" w:type="dxa"/>
        </w:tcPr>
        <w:p w14:paraId="3D75A8EA" w14:textId="77777777" w:rsidR="003923F1" w:rsidRDefault="003923F1">
          <w:pPr>
            <w:snapToGrid w:val="0"/>
          </w:pPr>
          <w:r>
            <w:object w:dxaOrig="1290" w:dyaOrig="1705" w14:anchorId="06CC3B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24536364" r:id="rId2"/>
            </w:object>
          </w:r>
        </w:p>
      </w:tc>
      <w:tc>
        <w:tcPr>
          <w:tcW w:w="5812" w:type="dxa"/>
        </w:tcPr>
        <w:p w14:paraId="65DDE3DC" w14:textId="77777777" w:rsidR="003923F1" w:rsidRDefault="003923F1">
          <w:pPr>
            <w:pStyle w:val="Cmsor1"/>
            <w:snapToGrid w:val="0"/>
          </w:pPr>
        </w:p>
        <w:p w14:paraId="0C7B5A5F" w14:textId="77777777" w:rsidR="003923F1" w:rsidRDefault="003923F1">
          <w:pPr>
            <w:pStyle w:val="Cmsor1"/>
          </w:pPr>
          <w:r>
            <w:t xml:space="preserve">Szigethalom Város Önkormányzat  </w:t>
          </w:r>
        </w:p>
        <w:p w14:paraId="7346B41E" w14:textId="77777777" w:rsidR="003923F1" w:rsidRDefault="003923F1">
          <w:pPr>
            <w:jc w:val="center"/>
          </w:pPr>
          <w:r>
            <w:t xml:space="preserve"> </w:t>
          </w:r>
        </w:p>
        <w:p w14:paraId="7A78D948" w14:textId="77777777" w:rsidR="003923F1" w:rsidRDefault="003923F1"/>
      </w:tc>
      <w:tc>
        <w:tcPr>
          <w:tcW w:w="1912" w:type="dxa"/>
        </w:tcPr>
        <w:p w14:paraId="09349F10" w14:textId="77777777" w:rsidR="003923F1" w:rsidRDefault="003923F1" w:rsidP="00072273">
          <w:pPr>
            <w:pStyle w:val="Cmsor1"/>
            <w:snapToGrid w:val="0"/>
            <w:jc w:val="right"/>
            <w:rPr>
              <w:rFonts w:ascii="Times New Roman" w:hAnsi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2C6DEB0" w14:textId="2DB2310E" w:rsidR="003923F1" w:rsidRPr="00E33170" w:rsidRDefault="0013131E">
          <w:pPr>
            <w:rPr>
              <w:b/>
            </w:rPr>
          </w:pPr>
          <w:r w:rsidRPr="00E33170">
            <w:rPr>
              <w:b/>
            </w:rPr>
            <w:t xml:space="preserve">                  </w:t>
          </w:r>
          <w:r w:rsidR="00EE7D71">
            <w:rPr>
              <w:b/>
            </w:rPr>
            <w:t xml:space="preserve">    2.</w:t>
          </w:r>
        </w:p>
        <w:p w14:paraId="6259D06A" w14:textId="77777777" w:rsidR="003923F1" w:rsidRDefault="003923F1">
          <w:pPr>
            <w:jc w:val="center"/>
            <w:rPr>
              <w:b/>
              <w:bCs/>
              <w:sz w:val="28"/>
            </w:rPr>
          </w:pPr>
        </w:p>
      </w:tc>
    </w:tr>
  </w:tbl>
  <w:p w14:paraId="72B15F88" w14:textId="77777777" w:rsidR="003923F1" w:rsidRDefault="003923F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4200222"/>
    <w:multiLevelType w:val="hybridMultilevel"/>
    <w:tmpl w:val="CA4C3F32"/>
    <w:lvl w:ilvl="0" w:tplc="1F3C9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56B64"/>
    <w:multiLevelType w:val="hybridMultilevel"/>
    <w:tmpl w:val="A846EFFA"/>
    <w:lvl w:ilvl="0" w:tplc="040E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B94678"/>
    <w:multiLevelType w:val="hybridMultilevel"/>
    <w:tmpl w:val="38F0B1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5522D"/>
    <w:multiLevelType w:val="hybridMultilevel"/>
    <w:tmpl w:val="A094FA3C"/>
    <w:lvl w:ilvl="0" w:tplc="5842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572C5"/>
    <w:multiLevelType w:val="hybridMultilevel"/>
    <w:tmpl w:val="5AEC6D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D1068"/>
    <w:multiLevelType w:val="hybridMultilevel"/>
    <w:tmpl w:val="3A38F3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E7B92"/>
    <w:multiLevelType w:val="hybridMultilevel"/>
    <w:tmpl w:val="D59698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B5014"/>
    <w:multiLevelType w:val="hybridMultilevel"/>
    <w:tmpl w:val="FB6C1030"/>
    <w:lvl w:ilvl="0" w:tplc="34B0C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EC556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6485B"/>
    <w:multiLevelType w:val="hybridMultilevel"/>
    <w:tmpl w:val="7E284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60998"/>
    <w:multiLevelType w:val="hybridMultilevel"/>
    <w:tmpl w:val="9BA44B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02F4F69"/>
    <w:multiLevelType w:val="hybridMultilevel"/>
    <w:tmpl w:val="6E80888E"/>
    <w:lvl w:ilvl="0" w:tplc="273A5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D5C2E"/>
    <w:multiLevelType w:val="hybridMultilevel"/>
    <w:tmpl w:val="D59698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70C1C"/>
    <w:multiLevelType w:val="hybridMultilevel"/>
    <w:tmpl w:val="C366A5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9" w15:restartNumberingAfterBreak="0">
    <w:nsid w:val="5E494EC2"/>
    <w:multiLevelType w:val="hybridMultilevel"/>
    <w:tmpl w:val="59BCD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0C00DE"/>
    <w:multiLevelType w:val="hybridMultilevel"/>
    <w:tmpl w:val="47421700"/>
    <w:lvl w:ilvl="0" w:tplc="B48629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E36CB5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D47D7"/>
    <w:multiLevelType w:val="hybridMultilevel"/>
    <w:tmpl w:val="968270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C1AFD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7"/>
  </w:num>
  <w:num w:numId="8">
    <w:abstractNumId w:val="15"/>
  </w:num>
  <w:num w:numId="9">
    <w:abstractNumId w:val="8"/>
  </w:num>
  <w:num w:numId="10">
    <w:abstractNumId w:val="5"/>
  </w:num>
  <w:num w:numId="11">
    <w:abstractNumId w:val="21"/>
  </w:num>
  <w:num w:numId="12">
    <w:abstractNumId w:val="23"/>
  </w:num>
  <w:num w:numId="13">
    <w:abstractNumId w:val="12"/>
  </w:num>
  <w:num w:numId="14">
    <w:abstractNumId w:val="14"/>
  </w:num>
  <w:num w:numId="15">
    <w:abstractNumId w:val="18"/>
  </w:num>
  <w:num w:numId="16">
    <w:abstractNumId w:val="11"/>
  </w:num>
  <w:num w:numId="17">
    <w:abstractNumId w:val="16"/>
  </w:num>
  <w:num w:numId="18">
    <w:abstractNumId w:val="13"/>
  </w:num>
  <w:num w:numId="19">
    <w:abstractNumId w:val="9"/>
  </w:num>
  <w:num w:numId="20">
    <w:abstractNumId w:val="20"/>
  </w:num>
  <w:num w:numId="21">
    <w:abstractNumId w:val="6"/>
  </w:num>
  <w:num w:numId="22">
    <w:abstractNumId w:val="10"/>
  </w:num>
  <w:num w:numId="23">
    <w:abstractNumId w:val="2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29F5"/>
    <w:rsid w:val="00005262"/>
    <w:rsid w:val="00010DE2"/>
    <w:rsid w:val="00026923"/>
    <w:rsid w:val="0006010D"/>
    <w:rsid w:val="0006506A"/>
    <w:rsid w:val="00071189"/>
    <w:rsid w:val="00072273"/>
    <w:rsid w:val="000842B7"/>
    <w:rsid w:val="000A10F7"/>
    <w:rsid w:val="000A70D8"/>
    <w:rsid w:val="000D2053"/>
    <w:rsid w:val="000D4080"/>
    <w:rsid w:val="000E4F4E"/>
    <w:rsid w:val="000F4DDE"/>
    <w:rsid w:val="000F686C"/>
    <w:rsid w:val="001136A1"/>
    <w:rsid w:val="00114DD5"/>
    <w:rsid w:val="0013131E"/>
    <w:rsid w:val="001427AD"/>
    <w:rsid w:val="00144368"/>
    <w:rsid w:val="001472D2"/>
    <w:rsid w:val="00153F83"/>
    <w:rsid w:val="00166F16"/>
    <w:rsid w:val="00170A4D"/>
    <w:rsid w:val="00174A1B"/>
    <w:rsid w:val="0018496D"/>
    <w:rsid w:val="00196720"/>
    <w:rsid w:val="0019713C"/>
    <w:rsid w:val="001B739F"/>
    <w:rsid w:val="001C34EE"/>
    <w:rsid w:val="001D577F"/>
    <w:rsid w:val="001E0F66"/>
    <w:rsid w:val="001E2DD9"/>
    <w:rsid w:val="00206170"/>
    <w:rsid w:val="00210A73"/>
    <w:rsid w:val="00223A1E"/>
    <w:rsid w:val="0022485C"/>
    <w:rsid w:val="002316A1"/>
    <w:rsid w:val="00241587"/>
    <w:rsid w:val="002523AF"/>
    <w:rsid w:val="0025319E"/>
    <w:rsid w:val="002628E2"/>
    <w:rsid w:val="0028699E"/>
    <w:rsid w:val="0029564D"/>
    <w:rsid w:val="002A5DAA"/>
    <w:rsid w:val="002D325D"/>
    <w:rsid w:val="002F0E53"/>
    <w:rsid w:val="002F3CD0"/>
    <w:rsid w:val="003110AB"/>
    <w:rsid w:val="00323712"/>
    <w:rsid w:val="00342A83"/>
    <w:rsid w:val="00344023"/>
    <w:rsid w:val="0034799E"/>
    <w:rsid w:val="003538CE"/>
    <w:rsid w:val="00356A8A"/>
    <w:rsid w:val="00362069"/>
    <w:rsid w:val="00384F12"/>
    <w:rsid w:val="003918BC"/>
    <w:rsid w:val="003923F1"/>
    <w:rsid w:val="003B2D47"/>
    <w:rsid w:val="003B7E42"/>
    <w:rsid w:val="003C2227"/>
    <w:rsid w:val="003C4B11"/>
    <w:rsid w:val="003D165C"/>
    <w:rsid w:val="003D3D14"/>
    <w:rsid w:val="003D58FC"/>
    <w:rsid w:val="003D5F53"/>
    <w:rsid w:val="003E1AC7"/>
    <w:rsid w:val="00404341"/>
    <w:rsid w:val="00412D8A"/>
    <w:rsid w:val="00414A23"/>
    <w:rsid w:val="00426DC0"/>
    <w:rsid w:val="0043331F"/>
    <w:rsid w:val="00434119"/>
    <w:rsid w:val="00445408"/>
    <w:rsid w:val="004A0EBE"/>
    <w:rsid w:val="004B2F32"/>
    <w:rsid w:val="004B3A5A"/>
    <w:rsid w:val="004D3255"/>
    <w:rsid w:val="004D6525"/>
    <w:rsid w:val="004E34E1"/>
    <w:rsid w:val="004E4039"/>
    <w:rsid w:val="005052B2"/>
    <w:rsid w:val="0051194C"/>
    <w:rsid w:val="00513C97"/>
    <w:rsid w:val="005217BC"/>
    <w:rsid w:val="00550B6B"/>
    <w:rsid w:val="00561519"/>
    <w:rsid w:val="005651BA"/>
    <w:rsid w:val="00565D33"/>
    <w:rsid w:val="00576D17"/>
    <w:rsid w:val="005B4006"/>
    <w:rsid w:val="005C7B31"/>
    <w:rsid w:val="005D19A3"/>
    <w:rsid w:val="005D2ECC"/>
    <w:rsid w:val="005D5BFF"/>
    <w:rsid w:val="005F30B5"/>
    <w:rsid w:val="005F437C"/>
    <w:rsid w:val="005F666F"/>
    <w:rsid w:val="00617A7C"/>
    <w:rsid w:val="0062142D"/>
    <w:rsid w:val="006314C7"/>
    <w:rsid w:val="006618BB"/>
    <w:rsid w:val="00676AFB"/>
    <w:rsid w:val="006829E8"/>
    <w:rsid w:val="0068637B"/>
    <w:rsid w:val="00690A56"/>
    <w:rsid w:val="006A3B0C"/>
    <w:rsid w:val="006C11FB"/>
    <w:rsid w:val="006D56FB"/>
    <w:rsid w:val="006E097D"/>
    <w:rsid w:val="006E0B05"/>
    <w:rsid w:val="00703193"/>
    <w:rsid w:val="0070702D"/>
    <w:rsid w:val="00707564"/>
    <w:rsid w:val="00714F50"/>
    <w:rsid w:val="00726AC0"/>
    <w:rsid w:val="0072793E"/>
    <w:rsid w:val="00734AF5"/>
    <w:rsid w:val="007378AA"/>
    <w:rsid w:val="00742B5B"/>
    <w:rsid w:val="00767857"/>
    <w:rsid w:val="007701B2"/>
    <w:rsid w:val="00780609"/>
    <w:rsid w:val="007852E0"/>
    <w:rsid w:val="0079125C"/>
    <w:rsid w:val="00796A44"/>
    <w:rsid w:val="00796EA7"/>
    <w:rsid w:val="007A500A"/>
    <w:rsid w:val="007B3309"/>
    <w:rsid w:val="007B7681"/>
    <w:rsid w:val="007C3AEE"/>
    <w:rsid w:val="007C4853"/>
    <w:rsid w:val="007C6BA7"/>
    <w:rsid w:val="007D07CC"/>
    <w:rsid w:val="007E043D"/>
    <w:rsid w:val="007E7072"/>
    <w:rsid w:val="007F5F21"/>
    <w:rsid w:val="007F70C1"/>
    <w:rsid w:val="008106D0"/>
    <w:rsid w:val="00815132"/>
    <w:rsid w:val="008231C3"/>
    <w:rsid w:val="00825221"/>
    <w:rsid w:val="00834FA3"/>
    <w:rsid w:val="00856047"/>
    <w:rsid w:val="00860028"/>
    <w:rsid w:val="00864B61"/>
    <w:rsid w:val="008A739C"/>
    <w:rsid w:val="008B40C9"/>
    <w:rsid w:val="008C2765"/>
    <w:rsid w:val="008E09F5"/>
    <w:rsid w:val="008F1372"/>
    <w:rsid w:val="008F572A"/>
    <w:rsid w:val="009032ED"/>
    <w:rsid w:val="0090506F"/>
    <w:rsid w:val="00917EF5"/>
    <w:rsid w:val="00954D99"/>
    <w:rsid w:val="009554CB"/>
    <w:rsid w:val="00956D7C"/>
    <w:rsid w:val="00972C64"/>
    <w:rsid w:val="00983F4B"/>
    <w:rsid w:val="00990DB7"/>
    <w:rsid w:val="009A5E19"/>
    <w:rsid w:val="009B7E00"/>
    <w:rsid w:val="009D37CE"/>
    <w:rsid w:val="009E53D3"/>
    <w:rsid w:val="00A06007"/>
    <w:rsid w:val="00A07913"/>
    <w:rsid w:val="00A35EDF"/>
    <w:rsid w:val="00A4121C"/>
    <w:rsid w:val="00A473D2"/>
    <w:rsid w:val="00A509AE"/>
    <w:rsid w:val="00A607F3"/>
    <w:rsid w:val="00A6356E"/>
    <w:rsid w:val="00A65749"/>
    <w:rsid w:val="00A87254"/>
    <w:rsid w:val="00AB2C1D"/>
    <w:rsid w:val="00AB62B6"/>
    <w:rsid w:val="00AB746A"/>
    <w:rsid w:val="00AC7255"/>
    <w:rsid w:val="00AD49DC"/>
    <w:rsid w:val="00AD653D"/>
    <w:rsid w:val="00AE0565"/>
    <w:rsid w:val="00AE3BFC"/>
    <w:rsid w:val="00AE7C14"/>
    <w:rsid w:val="00B26282"/>
    <w:rsid w:val="00B32DE5"/>
    <w:rsid w:val="00B33813"/>
    <w:rsid w:val="00B36D67"/>
    <w:rsid w:val="00B43781"/>
    <w:rsid w:val="00B6180F"/>
    <w:rsid w:val="00B64EC4"/>
    <w:rsid w:val="00B71B73"/>
    <w:rsid w:val="00B7402F"/>
    <w:rsid w:val="00B862FD"/>
    <w:rsid w:val="00BA7EBB"/>
    <w:rsid w:val="00BB002F"/>
    <w:rsid w:val="00BB36F9"/>
    <w:rsid w:val="00BB528B"/>
    <w:rsid w:val="00BC260F"/>
    <w:rsid w:val="00BD4759"/>
    <w:rsid w:val="00BD57E9"/>
    <w:rsid w:val="00C07616"/>
    <w:rsid w:val="00C1022D"/>
    <w:rsid w:val="00C17D5B"/>
    <w:rsid w:val="00C25C40"/>
    <w:rsid w:val="00C3177F"/>
    <w:rsid w:val="00C4210E"/>
    <w:rsid w:val="00C64009"/>
    <w:rsid w:val="00C656FD"/>
    <w:rsid w:val="00C9513A"/>
    <w:rsid w:val="00C954AF"/>
    <w:rsid w:val="00CB0ADF"/>
    <w:rsid w:val="00CC3B98"/>
    <w:rsid w:val="00CC5BBF"/>
    <w:rsid w:val="00CC67DF"/>
    <w:rsid w:val="00CD56B2"/>
    <w:rsid w:val="00CE164C"/>
    <w:rsid w:val="00CE24AC"/>
    <w:rsid w:val="00CF154B"/>
    <w:rsid w:val="00CF6A19"/>
    <w:rsid w:val="00D001AA"/>
    <w:rsid w:val="00D05BC7"/>
    <w:rsid w:val="00D204A8"/>
    <w:rsid w:val="00D21C21"/>
    <w:rsid w:val="00D3197C"/>
    <w:rsid w:val="00D34950"/>
    <w:rsid w:val="00D369DC"/>
    <w:rsid w:val="00D429BE"/>
    <w:rsid w:val="00D4304E"/>
    <w:rsid w:val="00D558C6"/>
    <w:rsid w:val="00D6324D"/>
    <w:rsid w:val="00D8079D"/>
    <w:rsid w:val="00D81B54"/>
    <w:rsid w:val="00D84C9A"/>
    <w:rsid w:val="00D90725"/>
    <w:rsid w:val="00D938E4"/>
    <w:rsid w:val="00D97B03"/>
    <w:rsid w:val="00DA2F23"/>
    <w:rsid w:val="00DA4DD4"/>
    <w:rsid w:val="00DB49CA"/>
    <w:rsid w:val="00DC5BBF"/>
    <w:rsid w:val="00DC735D"/>
    <w:rsid w:val="00DD4DCA"/>
    <w:rsid w:val="00DD7834"/>
    <w:rsid w:val="00DE3012"/>
    <w:rsid w:val="00DF2D6F"/>
    <w:rsid w:val="00E10E8E"/>
    <w:rsid w:val="00E114A0"/>
    <w:rsid w:val="00E11AE7"/>
    <w:rsid w:val="00E20F59"/>
    <w:rsid w:val="00E33170"/>
    <w:rsid w:val="00E540A6"/>
    <w:rsid w:val="00E74AD2"/>
    <w:rsid w:val="00E74BF8"/>
    <w:rsid w:val="00E80328"/>
    <w:rsid w:val="00E973D4"/>
    <w:rsid w:val="00EC7B26"/>
    <w:rsid w:val="00ED1814"/>
    <w:rsid w:val="00EE2488"/>
    <w:rsid w:val="00EE7D71"/>
    <w:rsid w:val="00F01C3F"/>
    <w:rsid w:val="00F263E2"/>
    <w:rsid w:val="00F3309F"/>
    <w:rsid w:val="00F34062"/>
    <w:rsid w:val="00F34616"/>
    <w:rsid w:val="00F535BF"/>
    <w:rsid w:val="00F82AA1"/>
    <w:rsid w:val="00F872D9"/>
    <w:rsid w:val="00FA25EE"/>
    <w:rsid w:val="00FE161B"/>
    <w:rsid w:val="00FF2234"/>
    <w:rsid w:val="00FF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D69CC"/>
  <w15:chartTrackingRefBased/>
  <w15:docId w15:val="{B7B67282-3C2B-4652-AC46-770FE931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iPriority w:val="99"/>
    <w:semiHidden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rFonts w:ascii="Times New Roman" w:hAnsi="Times New Roman"/>
      <w:b/>
      <w:bCs/>
      <w:lang w:eastAsia="hu-HU"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character" w:customStyle="1" w:styleId="llbChar">
    <w:name w:val="Élőláb Char"/>
    <w:link w:val="llb"/>
    <w:uiPriority w:val="99"/>
    <w:rsid w:val="00B71B73"/>
    <w:rPr>
      <w:lang w:eastAsia="ar-SA"/>
    </w:rPr>
  </w:style>
  <w:style w:type="paragraph" w:styleId="Nincstrkz">
    <w:name w:val="No Spacing"/>
    <w:uiPriority w:val="1"/>
    <w:qFormat/>
    <w:rsid w:val="00726AC0"/>
    <w:rPr>
      <w:sz w:val="24"/>
      <w:szCs w:val="24"/>
    </w:rPr>
  </w:style>
  <w:style w:type="paragraph" w:styleId="Vltozat">
    <w:name w:val="Revision"/>
    <w:hidden/>
    <w:uiPriority w:val="99"/>
    <w:semiHidden/>
    <w:rsid w:val="00DF2D6F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0F686C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table" w:styleId="Rcsostblzat">
    <w:name w:val="Table Grid"/>
    <w:basedOn w:val="Normltblzat"/>
    <w:uiPriority w:val="39"/>
    <w:rsid w:val="000F686C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86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C583B-7492-4F74-92A7-69585B5F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Takács Lajos</dc:creator>
  <cp:keywords/>
  <cp:lastModifiedBy>milkovics.marianna</cp:lastModifiedBy>
  <cp:revision>29</cp:revision>
  <cp:lastPrinted>2015-03-03T16:10:00Z</cp:lastPrinted>
  <dcterms:created xsi:type="dcterms:W3CDTF">2025-11-03T09:45:00Z</dcterms:created>
  <dcterms:modified xsi:type="dcterms:W3CDTF">2025-11-13T09:53:00Z</dcterms:modified>
</cp:coreProperties>
</file>